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E0E24C7"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D551DD" w:rsidRPr="00D551DD">
        <w:rPr>
          <w:rFonts w:cs="Calibri"/>
          <w:b/>
          <w:caps/>
          <w:kern w:val="28"/>
        </w:rPr>
        <w:t>POST/DYS/OR/GZ/04135/2025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0A01638B"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6B5EA19E"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F978C3">
        <w:rPr>
          <w:rFonts w:cs="Calibri"/>
          <w:b/>
        </w:rPr>
        <w:t>5</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F978C3"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F978C3"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978C3"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978C3"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6E75" w14:textId="77777777" w:rsidR="006E6923" w:rsidRDefault="006E6923" w:rsidP="004A302B">
      <w:pPr>
        <w:spacing w:line="240" w:lineRule="auto"/>
      </w:pPr>
      <w:r>
        <w:separator/>
      </w:r>
    </w:p>
  </w:endnote>
  <w:endnote w:type="continuationSeparator" w:id="0">
    <w:p w14:paraId="43D850B8" w14:textId="77777777" w:rsidR="006E6923" w:rsidRDefault="006E69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0C9063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A153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A153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1B69" w14:textId="77777777" w:rsidR="006E6923" w:rsidRDefault="006E6923" w:rsidP="004A302B">
      <w:pPr>
        <w:spacing w:line="240" w:lineRule="auto"/>
      </w:pPr>
      <w:r>
        <w:separator/>
      </w:r>
    </w:p>
  </w:footnote>
  <w:footnote w:type="continuationSeparator" w:id="0">
    <w:p w14:paraId="0BE6C2E3" w14:textId="77777777" w:rsidR="006E6923" w:rsidRDefault="006E69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44223830">
    <w:abstractNumId w:val="25"/>
  </w:num>
  <w:num w:numId="2" w16cid:durableId="1104689460">
    <w:abstractNumId w:val="10"/>
  </w:num>
  <w:num w:numId="3" w16cid:durableId="1174497231">
    <w:abstractNumId w:val="4"/>
  </w:num>
  <w:num w:numId="4" w16cid:durableId="613682142">
    <w:abstractNumId w:val="44"/>
  </w:num>
  <w:num w:numId="5" w16cid:durableId="116069304">
    <w:abstractNumId w:val="22"/>
  </w:num>
  <w:num w:numId="6" w16cid:durableId="1905330180">
    <w:abstractNumId w:val="16"/>
  </w:num>
  <w:num w:numId="7" w16cid:durableId="1618486692">
    <w:abstractNumId w:val="32"/>
  </w:num>
  <w:num w:numId="8" w16cid:durableId="1100683942">
    <w:abstractNumId w:val="53"/>
  </w:num>
  <w:num w:numId="9" w16cid:durableId="1243757260">
    <w:abstractNumId w:val="14"/>
  </w:num>
  <w:num w:numId="10" w16cid:durableId="1999771952">
    <w:abstractNumId w:val="39"/>
  </w:num>
  <w:num w:numId="11" w16cid:durableId="27071941">
    <w:abstractNumId w:val="27"/>
  </w:num>
  <w:num w:numId="12" w16cid:durableId="235669531">
    <w:abstractNumId w:val="21"/>
  </w:num>
  <w:num w:numId="13" w16cid:durableId="671570123">
    <w:abstractNumId w:val="11"/>
  </w:num>
  <w:num w:numId="14" w16cid:durableId="523129542">
    <w:abstractNumId w:val="30"/>
  </w:num>
  <w:num w:numId="15" w16cid:durableId="1443764606">
    <w:abstractNumId w:val="42"/>
  </w:num>
  <w:num w:numId="16" w16cid:durableId="1846286385">
    <w:abstractNumId w:val="38"/>
  </w:num>
  <w:num w:numId="17" w16cid:durableId="691806378">
    <w:abstractNumId w:val="54"/>
  </w:num>
  <w:num w:numId="18" w16cid:durableId="1317564475">
    <w:abstractNumId w:val="19"/>
  </w:num>
  <w:num w:numId="19" w16cid:durableId="1475558363">
    <w:abstractNumId w:val="6"/>
  </w:num>
  <w:num w:numId="20" w16cid:durableId="636762487">
    <w:abstractNumId w:val="35"/>
  </w:num>
  <w:num w:numId="21" w16cid:durableId="616716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351800">
    <w:abstractNumId w:val="8"/>
  </w:num>
  <w:num w:numId="23" w16cid:durableId="1653291743">
    <w:abstractNumId w:val="56"/>
  </w:num>
  <w:num w:numId="24" w16cid:durableId="1197304806">
    <w:abstractNumId w:val="9"/>
  </w:num>
  <w:num w:numId="25" w16cid:durableId="683095756">
    <w:abstractNumId w:val="23"/>
  </w:num>
  <w:num w:numId="26" w16cid:durableId="110244179">
    <w:abstractNumId w:val="15"/>
  </w:num>
  <w:num w:numId="27" w16cid:durableId="1977953651">
    <w:abstractNumId w:val="26"/>
  </w:num>
  <w:num w:numId="28" w16cid:durableId="2077704224">
    <w:abstractNumId w:val="7"/>
  </w:num>
  <w:num w:numId="29" w16cid:durableId="726957596">
    <w:abstractNumId w:val="24"/>
  </w:num>
  <w:num w:numId="30" w16cid:durableId="1612660252">
    <w:abstractNumId w:val="33"/>
  </w:num>
  <w:num w:numId="31" w16cid:durableId="1678270173">
    <w:abstractNumId w:val="31"/>
  </w:num>
  <w:num w:numId="32" w16cid:durableId="712582323">
    <w:abstractNumId w:val="37"/>
  </w:num>
  <w:num w:numId="33" w16cid:durableId="262421635">
    <w:abstractNumId w:val="41"/>
  </w:num>
  <w:num w:numId="34" w16cid:durableId="1217618070">
    <w:abstractNumId w:val="17"/>
  </w:num>
  <w:num w:numId="35" w16cid:durableId="125709456">
    <w:abstractNumId w:val="20"/>
  </w:num>
  <w:num w:numId="36" w16cid:durableId="1604652753">
    <w:abstractNumId w:val="3"/>
  </w:num>
  <w:num w:numId="37" w16cid:durableId="288050048">
    <w:abstractNumId w:val="50"/>
  </w:num>
  <w:num w:numId="38" w16cid:durableId="458913437">
    <w:abstractNumId w:val="46"/>
  </w:num>
  <w:num w:numId="39" w16cid:durableId="592400908">
    <w:abstractNumId w:val="55"/>
  </w:num>
  <w:num w:numId="40" w16cid:durableId="1013071330">
    <w:abstractNumId w:val="45"/>
  </w:num>
  <w:num w:numId="41" w16cid:durableId="420491006">
    <w:abstractNumId w:val="36"/>
  </w:num>
  <w:num w:numId="42" w16cid:durableId="136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3507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08211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4510164">
    <w:abstractNumId w:val="52"/>
  </w:num>
  <w:num w:numId="46" w16cid:durableId="1210144400">
    <w:abstractNumId w:val="49"/>
  </w:num>
  <w:num w:numId="47" w16cid:durableId="1950234237">
    <w:abstractNumId w:val="47"/>
  </w:num>
  <w:num w:numId="48" w16cid:durableId="1141195917">
    <w:abstractNumId w:val="51"/>
  </w:num>
  <w:num w:numId="49" w16cid:durableId="430589221">
    <w:abstractNumId w:val="29"/>
  </w:num>
  <w:num w:numId="50" w16cid:durableId="1034381992">
    <w:abstractNumId w:val="40"/>
  </w:num>
  <w:num w:numId="51" w16cid:durableId="1903172520">
    <w:abstractNumId w:val="43"/>
  </w:num>
  <w:num w:numId="52" w16cid:durableId="1627932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4336820">
    <w:abstractNumId w:val="18"/>
  </w:num>
  <w:num w:numId="54" w16cid:durableId="541940525">
    <w:abstractNumId w:val="48"/>
  </w:num>
  <w:num w:numId="55" w16cid:durableId="1788040552">
    <w:abstractNumId w:val="28"/>
  </w:num>
  <w:num w:numId="56" w16cid:durableId="402025525">
    <w:abstractNumId w:val="34"/>
  </w:num>
  <w:num w:numId="57" w16cid:durableId="17607859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084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32"/>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E43"/>
    <w:rsid w:val="007E7DC1"/>
    <w:rsid w:val="007F0664"/>
    <w:rsid w:val="007F174A"/>
    <w:rsid w:val="007F73E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1DD"/>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8C3"/>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WZ/DYS/OR/RP/08504/2025                           </dmsv2SWPP2ObjectNumber>
    <dmsv2SWPP2SumMD5 xmlns="http://schemas.microsoft.com/sharepoint/v3">06efaf039d382532b9aaa6d7dbcf4d2a</dmsv2SWPP2SumMD5>
    <dmsv2BaseMoved xmlns="http://schemas.microsoft.com/sharepoint/v3">false</dmsv2BaseMoved>
    <dmsv2BaseIsSensitive xmlns="http://schemas.microsoft.com/sharepoint/v3">true</dmsv2BaseIsSensitive>
    <dmsv2SWPP2IDSWPP2 xmlns="http://schemas.microsoft.com/sharepoint/v3">695406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23556036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DPFVW34YURAE-425641695-5627</_dlc_DocId>
    <_dlc_DocIdUrl xmlns="a19cb1c7-c5c7-46d4-85ae-d83685407bba">
      <Url>https://swpp2.dms.gkpge.pl/sites/40/_layouts/15/DocIdRedir.aspx?ID=DPFVW34YURAE-425641695-5627</Url>
      <Description>DPFVW34YURAE-425641695-5627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F772D09-A0A7-4E1F-803D-6A3B65A2D31F}">
  <ds:schemaRefs>
    <ds:schemaRef ds:uri="http://schemas.microsoft.com/sharepoint/events"/>
  </ds:schemaRefs>
</ds:datastoreItem>
</file>

<file path=customXml/itemProps5.xml><?xml version="1.0" encoding="utf-8"?>
<ds:datastoreItem xmlns:ds="http://schemas.openxmlformats.org/officeDocument/2006/customXml" ds:itemID="{96CBD9E5-AA95-4310-B817-62A38E06FD31}">
  <ds:schemaRefs>
    <ds:schemaRef ds:uri="http://schemas.openxmlformats.org/officeDocument/2006/bibliography"/>
  </ds:schemaRefs>
</ds:datastoreItem>
</file>

<file path=customXml/itemProps6.xml><?xml version="1.0" encoding="utf-8"?>
<ds:datastoreItem xmlns:ds="http://schemas.openxmlformats.org/officeDocument/2006/customXml" ds:itemID="{390B4802-C0F9-43D9-BBCB-FC79B72C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2025-01-16T08:06:00Z</dcterms:created>
  <dcterms:modified xsi:type="dcterms:W3CDTF">2025-11-26T11:32:00Z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3da1925c-b09f-4fc3-b883-7502feae6945</vt:lpwstr>
  </property>
</Properties>
</file>